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2C8" w:rsidRPr="003530E6" w:rsidRDefault="009261C9" w:rsidP="00CD52C8">
      <w:pPr>
        <w:tabs>
          <w:tab w:val="left" w:pos="360"/>
          <w:tab w:val="left" w:pos="540"/>
        </w:tabs>
        <w:jc w:val="center"/>
        <w:rPr>
          <w:b/>
          <w:sz w:val="28"/>
        </w:rPr>
      </w:pPr>
      <w:r>
        <w:rPr>
          <w:b/>
          <w:sz w:val="28"/>
        </w:rPr>
        <w:t>Okruhy otázek</w:t>
      </w:r>
      <w:r w:rsidR="00CD52C8" w:rsidRPr="003530E6">
        <w:rPr>
          <w:b/>
          <w:sz w:val="28"/>
        </w:rPr>
        <w:t xml:space="preserve"> pro zkoušky na funkci rozhodčího z výkonu pro </w:t>
      </w:r>
      <w:proofErr w:type="gramStart"/>
      <w:r w:rsidR="00CD52C8" w:rsidRPr="003530E6">
        <w:rPr>
          <w:b/>
          <w:sz w:val="28"/>
        </w:rPr>
        <w:t xml:space="preserve">zkoušky </w:t>
      </w:r>
      <w:r>
        <w:rPr>
          <w:b/>
          <w:sz w:val="28"/>
        </w:rPr>
        <w:t xml:space="preserve">           </w:t>
      </w:r>
      <w:r w:rsidR="00CD52C8" w:rsidRPr="003530E6">
        <w:rPr>
          <w:b/>
          <w:sz w:val="28"/>
        </w:rPr>
        <w:t>(</w:t>
      </w:r>
      <w:r w:rsidR="002A0F10">
        <w:rPr>
          <w:b/>
          <w:sz w:val="28"/>
        </w:rPr>
        <w:t>HZ</w:t>
      </w:r>
      <w:proofErr w:type="gramEnd"/>
      <w:r w:rsidR="002A0F10">
        <w:rPr>
          <w:b/>
          <w:sz w:val="28"/>
        </w:rPr>
        <w:t xml:space="preserve"> a IHZ-SK</w:t>
      </w:r>
      <w:r w:rsidR="00CD52C8" w:rsidRPr="003530E6">
        <w:rPr>
          <w:b/>
          <w:sz w:val="28"/>
        </w:rPr>
        <w:t>)</w:t>
      </w:r>
      <w:r w:rsidR="005E04CA">
        <w:rPr>
          <w:b/>
          <w:sz w:val="28"/>
        </w:rPr>
        <w:t xml:space="preserve">  </w:t>
      </w:r>
    </w:p>
    <w:p w:rsidR="00CD52C8" w:rsidRDefault="00CD52C8" w:rsidP="00CD52C8">
      <w:r>
        <w:t>-----------------------------------------------------------------------------------------------------------------</w:t>
      </w:r>
    </w:p>
    <w:p w:rsidR="00CC6821" w:rsidRDefault="00CC6821">
      <w:pPr>
        <w:ind w:left="72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</w:t>
      </w:r>
    </w:p>
    <w:p w:rsidR="00CC6821" w:rsidRPr="000A7C44" w:rsidRDefault="00887A15" w:rsidP="0016130A">
      <w:pPr>
        <w:tabs>
          <w:tab w:val="left" w:pos="709"/>
        </w:tabs>
      </w:pPr>
      <w:proofErr w:type="gramStart"/>
      <w:r w:rsidRPr="000A7C44">
        <w:t>Známkou</w:t>
      </w:r>
      <w:proofErr w:type="gramEnd"/>
      <w:r w:rsidRPr="000A7C44">
        <w:t xml:space="preserve"> 4 z disciplíny "Orientace" se hodnotí pes, </w:t>
      </w:r>
      <w:proofErr w:type="gramStart"/>
      <w:r w:rsidRPr="000A7C44">
        <w:t>který</w:t>
      </w:r>
      <w:r w:rsidR="00CC6821" w:rsidRPr="000A7C44">
        <w:t>:</w:t>
      </w:r>
      <w:proofErr w:type="gramEnd"/>
    </w:p>
    <w:p w:rsidR="0016130A" w:rsidRPr="000A7C44" w:rsidRDefault="0016130A" w:rsidP="0016130A">
      <w:pPr>
        <w:tabs>
          <w:tab w:val="left" w:pos="709"/>
        </w:tabs>
      </w:pPr>
    </w:p>
    <w:p w:rsidR="00CC6821" w:rsidRPr="000A7C44" w:rsidRDefault="00CC6821" w:rsidP="0016130A">
      <w:r w:rsidRPr="000A7C44">
        <w:t>Při hledání se pes nevzdaluje od svého vůdce více jak 100m, bude hodnocen:</w:t>
      </w:r>
    </w:p>
    <w:p w:rsidR="0016130A" w:rsidRPr="000A7C44" w:rsidRDefault="0016130A" w:rsidP="0016130A">
      <w:bookmarkStart w:id="0" w:name="_GoBack"/>
      <w:bookmarkEnd w:id="0"/>
    </w:p>
    <w:p w:rsidR="00CC6821" w:rsidRPr="000A7C44" w:rsidRDefault="00CC6821" w:rsidP="0016130A">
      <w:r w:rsidRPr="000A7C44">
        <w:t xml:space="preserve">Krátké pohonění srnčí zvěře do </w:t>
      </w:r>
      <w:r w:rsidR="008D4AFB" w:rsidRPr="000A7C44">
        <w:t>10</w:t>
      </w:r>
      <w:r w:rsidRPr="000A7C44">
        <w:t xml:space="preserve"> minut:</w:t>
      </w:r>
    </w:p>
    <w:p w:rsidR="0016130A" w:rsidRPr="000A7C44" w:rsidRDefault="0016130A" w:rsidP="0016130A"/>
    <w:p w:rsidR="00CC6821" w:rsidRPr="000A7C44" w:rsidRDefault="00DF39A4" w:rsidP="0016130A">
      <w:pPr>
        <w:tabs>
          <w:tab w:val="left" w:pos="720"/>
        </w:tabs>
      </w:pPr>
      <w:r w:rsidRPr="000A7C44">
        <w:t>Časový limit pro disciplínu "Odložení" je:</w:t>
      </w:r>
    </w:p>
    <w:p w:rsidR="0016130A" w:rsidRPr="000A7C44" w:rsidRDefault="0016130A" w:rsidP="0016130A">
      <w:pPr>
        <w:tabs>
          <w:tab w:val="left" w:pos="720"/>
        </w:tabs>
      </w:pPr>
    </w:p>
    <w:p w:rsidR="00CC6821" w:rsidRPr="000A7C44" w:rsidRDefault="00CC6821" w:rsidP="0016130A">
      <w:pPr>
        <w:tabs>
          <w:tab w:val="left" w:pos="720"/>
        </w:tabs>
      </w:pPr>
      <w:r w:rsidRPr="000A7C44">
        <w:t>Dosled černé zvěře, na šlapané a současně uměle založené a pobarvené stopě</w:t>
      </w:r>
      <w:r w:rsidR="008916E0" w:rsidRPr="000A7C44">
        <w:t>, musí být zkoušen na stopě staré nejméně</w:t>
      </w:r>
      <w:r w:rsidRPr="000A7C44">
        <w:t>:</w:t>
      </w:r>
      <w:r w:rsidR="00F52FA5" w:rsidRPr="000A7C44">
        <w:t xml:space="preserve">  </w:t>
      </w:r>
    </w:p>
    <w:p w:rsidR="0016130A" w:rsidRPr="000A7C44" w:rsidRDefault="0016130A" w:rsidP="0016130A">
      <w:pPr>
        <w:tabs>
          <w:tab w:val="left" w:pos="720"/>
        </w:tabs>
        <w:rPr>
          <w:bCs/>
        </w:rPr>
      </w:pPr>
    </w:p>
    <w:p w:rsidR="00CC6821" w:rsidRPr="000A7C44" w:rsidRDefault="00DB3B7B" w:rsidP="0016130A">
      <w:pPr>
        <w:tabs>
          <w:tab w:val="left" w:pos="720"/>
        </w:tabs>
      </w:pPr>
      <w:r w:rsidRPr="000A7C44">
        <w:t>Disciplína "Hlasitost" se posuzuje</w:t>
      </w:r>
      <w:r w:rsidR="00CC6821" w:rsidRPr="000A7C44">
        <w:t>:</w:t>
      </w:r>
    </w:p>
    <w:p w:rsidR="0016130A" w:rsidRPr="000A7C44" w:rsidRDefault="0016130A" w:rsidP="0016130A">
      <w:pPr>
        <w:tabs>
          <w:tab w:val="left" w:pos="720"/>
        </w:tabs>
      </w:pPr>
    </w:p>
    <w:p w:rsidR="00CC6821" w:rsidRPr="000A7C44" w:rsidRDefault="00CC6821" w:rsidP="0016130A">
      <w:pPr>
        <w:tabs>
          <w:tab w:val="left" w:pos="567"/>
        </w:tabs>
      </w:pPr>
      <w:r w:rsidRPr="000A7C44">
        <w:t>Na uměle založené</w:t>
      </w:r>
      <w:r w:rsidR="00674CCA" w:rsidRPr="000A7C44">
        <w:t xml:space="preserve"> a </w:t>
      </w:r>
      <w:r w:rsidRPr="000A7C44">
        <w:t xml:space="preserve">pobarvené stopě pracuje pes jako </w:t>
      </w:r>
      <w:r w:rsidR="00674CCA" w:rsidRPr="000A7C44">
        <w:t>"</w:t>
      </w:r>
      <w:r w:rsidRPr="000A7C44">
        <w:t>vodič</w:t>
      </w:r>
      <w:r w:rsidR="00674CCA" w:rsidRPr="000A7C44">
        <w:t xml:space="preserve"> nebo vodič na volno"</w:t>
      </w:r>
      <w:r w:rsidRPr="000A7C44">
        <w:t>,</w:t>
      </w:r>
      <w:r w:rsidR="00674CCA" w:rsidRPr="000A7C44">
        <w:t xml:space="preserve"> nesmí se vzdálit </w:t>
      </w:r>
      <w:r w:rsidRPr="000A7C44">
        <w:t xml:space="preserve">od stopní dráhy, </w:t>
      </w:r>
      <w:r w:rsidR="00674CCA" w:rsidRPr="000A7C44">
        <w:t>aby nedošlo k sejití ze stopy, více než</w:t>
      </w:r>
      <w:r w:rsidRPr="000A7C44">
        <w:t>:</w:t>
      </w:r>
    </w:p>
    <w:p w:rsidR="0016130A" w:rsidRPr="000A7C44" w:rsidRDefault="0016130A" w:rsidP="0016130A">
      <w:pPr>
        <w:tabs>
          <w:tab w:val="left" w:pos="567"/>
        </w:tabs>
      </w:pPr>
    </w:p>
    <w:p w:rsidR="00466FB4" w:rsidRPr="000A7C44" w:rsidRDefault="00466FB4" w:rsidP="0016130A">
      <w:pPr>
        <w:tabs>
          <w:tab w:val="left" w:pos="720"/>
        </w:tabs>
      </w:pPr>
      <w:r w:rsidRPr="000A7C44">
        <w:t xml:space="preserve">Na </w:t>
      </w:r>
      <w:proofErr w:type="spellStart"/>
      <w:r w:rsidRPr="000A7C44">
        <w:t>H</w:t>
      </w:r>
      <w:r w:rsidR="00CC6821" w:rsidRPr="000A7C44">
        <w:t>onič</w:t>
      </w:r>
      <w:r w:rsidR="00674CCA" w:rsidRPr="000A7C44">
        <w:t>sk</w:t>
      </w:r>
      <w:r w:rsidRPr="000A7C44">
        <w:t>ých</w:t>
      </w:r>
      <w:proofErr w:type="spellEnd"/>
      <w:r w:rsidR="00674CCA" w:rsidRPr="000A7C44">
        <w:t xml:space="preserve"> zkoušk</w:t>
      </w:r>
      <w:r w:rsidRPr="000A7C44">
        <w:t>ách se zkouší přirozený lov živé zvěře</w:t>
      </w:r>
      <w:r w:rsidR="00674CCA" w:rsidRPr="000A7C44">
        <w:t>:</w:t>
      </w:r>
    </w:p>
    <w:p w:rsidR="0016130A" w:rsidRPr="000A7C44" w:rsidRDefault="0016130A" w:rsidP="0016130A">
      <w:pPr>
        <w:tabs>
          <w:tab w:val="left" w:pos="720"/>
        </w:tabs>
      </w:pPr>
    </w:p>
    <w:p w:rsidR="00C86F47" w:rsidRPr="000A7C44" w:rsidRDefault="00C86F47" w:rsidP="0016130A">
      <w:pPr>
        <w:tabs>
          <w:tab w:val="left" w:pos="720"/>
        </w:tabs>
      </w:pPr>
      <w:proofErr w:type="gramStart"/>
      <w:r w:rsidRPr="000A7C44">
        <w:t>Titul  „</w:t>
      </w:r>
      <w:proofErr w:type="spellStart"/>
      <w:r w:rsidRPr="000A7C44">
        <w:t>Diviačiar</w:t>
      </w:r>
      <w:proofErr w:type="spellEnd"/>
      <w:proofErr w:type="gramEnd"/>
      <w:r w:rsidRPr="000A7C44">
        <w:t>“ je možné zadat psovi, který:</w:t>
      </w:r>
    </w:p>
    <w:p w:rsidR="0016130A" w:rsidRPr="000A7C44" w:rsidRDefault="0016130A" w:rsidP="0016130A">
      <w:pPr>
        <w:tabs>
          <w:tab w:val="left" w:pos="720"/>
        </w:tabs>
      </w:pPr>
    </w:p>
    <w:p w:rsidR="00C86F47" w:rsidRPr="000A7C44" w:rsidRDefault="00C86F47" w:rsidP="0016130A">
      <w:pPr>
        <w:tabs>
          <w:tab w:val="left" w:pos="720"/>
        </w:tabs>
      </w:pPr>
      <w:r w:rsidRPr="000A7C44">
        <w:t>Titul „</w:t>
      </w:r>
      <w:proofErr w:type="spellStart"/>
      <w:r w:rsidRPr="000A7C44">
        <w:t>Diviačiar</w:t>
      </w:r>
      <w:proofErr w:type="spellEnd"/>
      <w:r w:rsidRPr="000A7C44">
        <w:t>“ musí rozhodčí uvést:</w:t>
      </w:r>
    </w:p>
    <w:p w:rsidR="0016130A" w:rsidRPr="000A7C44" w:rsidRDefault="0016130A" w:rsidP="0016130A">
      <w:pPr>
        <w:tabs>
          <w:tab w:val="left" w:pos="720"/>
        </w:tabs>
      </w:pPr>
    </w:p>
    <w:p w:rsidR="0016130A" w:rsidRPr="000A7C44" w:rsidRDefault="0016130A" w:rsidP="0016130A">
      <w:pPr>
        <w:tabs>
          <w:tab w:val="left" w:pos="720"/>
        </w:tabs>
      </w:pPr>
      <w:proofErr w:type="spellStart"/>
      <w:r w:rsidRPr="000A7C44">
        <w:t>Honičské</w:t>
      </w:r>
      <w:proofErr w:type="spellEnd"/>
      <w:r w:rsidRPr="000A7C44">
        <w:t xml:space="preserve"> zkoušky musí být pořádány, jako:</w:t>
      </w:r>
    </w:p>
    <w:p w:rsidR="0016130A" w:rsidRPr="000A7C44" w:rsidRDefault="0016130A" w:rsidP="0016130A">
      <w:pPr>
        <w:tabs>
          <w:tab w:val="left" w:pos="720"/>
        </w:tabs>
        <w:rPr>
          <w:kern w:val="2"/>
        </w:rPr>
      </w:pPr>
    </w:p>
    <w:p w:rsidR="0016130A" w:rsidRPr="000A7C44" w:rsidRDefault="0016130A" w:rsidP="0016130A">
      <w:pPr>
        <w:tabs>
          <w:tab w:val="left" w:pos="720"/>
        </w:tabs>
      </w:pPr>
      <w:proofErr w:type="spellStart"/>
      <w:r w:rsidRPr="000A7C44">
        <w:t>Honičské</w:t>
      </w:r>
      <w:proofErr w:type="spellEnd"/>
      <w:r w:rsidRPr="000A7C44">
        <w:t xml:space="preserve"> zkoušky kvalifikují psa k:</w:t>
      </w:r>
    </w:p>
    <w:p w:rsidR="0016130A" w:rsidRPr="000A7C44" w:rsidRDefault="0016130A" w:rsidP="0016130A">
      <w:pPr>
        <w:tabs>
          <w:tab w:val="left" w:pos="720"/>
        </w:tabs>
      </w:pPr>
    </w:p>
    <w:p w:rsidR="0016130A" w:rsidRPr="000A7C44" w:rsidRDefault="0016130A" w:rsidP="0016130A">
      <w:r w:rsidRPr="000A7C44">
        <w:t>Ochota k práci na černou zvěř se hodnotí:</w:t>
      </w:r>
    </w:p>
    <w:p w:rsidR="0016130A" w:rsidRPr="000A7C44" w:rsidRDefault="0016130A" w:rsidP="0016130A"/>
    <w:p w:rsidR="0016130A" w:rsidRPr="000A7C44" w:rsidRDefault="0016130A" w:rsidP="0016130A">
      <w:pPr>
        <w:tabs>
          <w:tab w:val="left" w:pos="709"/>
        </w:tabs>
      </w:pPr>
      <w:r w:rsidRPr="000A7C44">
        <w:t>IHZ-SK se zkouší při:</w:t>
      </w:r>
    </w:p>
    <w:p w:rsidR="0016130A" w:rsidRPr="000A7C44" w:rsidRDefault="0016130A" w:rsidP="0016130A">
      <w:pPr>
        <w:tabs>
          <w:tab w:val="left" w:pos="709"/>
        </w:tabs>
      </w:pPr>
    </w:p>
    <w:p w:rsidR="0016130A" w:rsidRPr="000A7C44" w:rsidRDefault="0016130A" w:rsidP="0016130A">
      <w:pPr>
        <w:tabs>
          <w:tab w:val="left" w:pos="709"/>
        </w:tabs>
      </w:pPr>
      <w:r w:rsidRPr="000A7C44">
        <w:t>IHZ-SK jsou:</w:t>
      </w:r>
    </w:p>
    <w:p w:rsidR="0016130A" w:rsidRPr="000A7C44" w:rsidRDefault="0016130A" w:rsidP="0016130A">
      <w:pPr>
        <w:tabs>
          <w:tab w:val="left" w:pos="709"/>
        </w:tabs>
      </w:pPr>
    </w:p>
    <w:p w:rsidR="0016130A" w:rsidRPr="000A7C44" w:rsidRDefault="0016130A" w:rsidP="0016130A">
      <w:pPr>
        <w:tabs>
          <w:tab w:val="left" w:pos="709"/>
        </w:tabs>
      </w:pPr>
      <w:r w:rsidRPr="000A7C44">
        <w:t>Kvalitu nosu na HZ rozhodčí posuzuje:</w:t>
      </w:r>
    </w:p>
    <w:p w:rsidR="0016130A" w:rsidRPr="000A7C44" w:rsidRDefault="0016130A" w:rsidP="0016130A">
      <w:pPr>
        <w:tabs>
          <w:tab w:val="left" w:pos="709"/>
        </w:tabs>
      </w:pPr>
    </w:p>
    <w:p w:rsidR="0016130A" w:rsidRPr="000A7C44" w:rsidRDefault="0016130A" w:rsidP="0016130A">
      <w:pPr>
        <w:tabs>
          <w:tab w:val="left" w:pos="720"/>
        </w:tabs>
      </w:pPr>
      <w:r w:rsidRPr="000A7C44">
        <w:t>Při hledání se pes nevzdaluje od svého vůdce více jak 100m, bude hodnocen:</w:t>
      </w:r>
    </w:p>
    <w:p w:rsidR="0016130A" w:rsidRPr="000A7C44" w:rsidRDefault="0016130A" w:rsidP="0016130A">
      <w:pPr>
        <w:tabs>
          <w:tab w:val="left" w:pos="720"/>
        </w:tabs>
      </w:pPr>
    </w:p>
    <w:p w:rsidR="0016130A" w:rsidRPr="000A7C44" w:rsidRDefault="0016130A" w:rsidP="0016130A">
      <w:pPr>
        <w:tabs>
          <w:tab w:val="left" w:pos="720"/>
        </w:tabs>
      </w:pPr>
      <w:r w:rsidRPr="000A7C44">
        <w:t>Krátké pohonění srnčí zvěře do 10 minut:</w:t>
      </w:r>
    </w:p>
    <w:p w:rsidR="0016130A" w:rsidRPr="000A7C44" w:rsidRDefault="0016130A" w:rsidP="0016130A">
      <w:pPr>
        <w:tabs>
          <w:tab w:val="left" w:pos="720"/>
        </w:tabs>
      </w:pPr>
    </w:p>
    <w:p w:rsidR="0016130A" w:rsidRPr="000A7C44" w:rsidRDefault="0016130A" w:rsidP="0016130A">
      <w:pPr>
        <w:tabs>
          <w:tab w:val="left" w:pos="720"/>
        </w:tabs>
      </w:pPr>
      <w:r w:rsidRPr="000A7C44">
        <w:t>Známka z hlasitosti se hodnotí:</w:t>
      </w:r>
    </w:p>
    <w:p w:rsidR="0016130A" w:rsidRPr="000A7C44" w:rsidRDefault="0016130A" w:rsidP="0016130A">
      <w:pPr>
        <w:tabs>
          <w:tab w:val="left" w:pos="720"/>
        </w:tabs>
      </w:pPr>
    </w:p>
    <w:p w:rsidR="0016130A" w:rsidRPr="000A7C44" w:rsidRDefault="0016130A" w:rsidP="0016130A">
      <w:pPr>
        <w:tabs>
          <w:tab w:val="left" w:pos="720"/>
        </w:tabs>
      </w:pPr>
      <w:r w:rsidRPr="000A7C44">
        <w:t>Dosled černé zvěře, na šlapané a současně uměle založené a pobarvené stopě, musí být zkoušen na stopě staré nejméně:</w:t>
      </w:r>
    </w:p>
    <w:p w:rsidR="0016130A" w:rsidRPr="000A7C44" w:rsidRDefault="0016130A" w:rsidP="0016130A">
      <w:pPr>
        <w:tabs>
          <w:tab w:val="left" w:pos="720"/>
        </w:tabs>
      </w:pPr>
    </w:p>
    <w:p w:rsidR="0016130A" w:rsidRPr="000A7C44" w:rsidRDefault="0016130A" w:rsidP="0016130A">
      <w:pPr>
        <w:tabs>
          <w:tab w:val="left" w:pos="720"/>
        </w:tabs>
      </w:pPr>
      <w:r w:rsidRPr="000A7C44">
        <w:t>Časový limit na vypracování uměle založené a pobarvené stopy je:</w:t>
      </w:r>
    </w:p>
    <w:p w:rsidR="0016130A" w:rsidRPr="000A7C44" w:rsidRDefault="0016130A" w:rsidP="0016130A">
      <w:pPr>
        <w:tabs>
          <w:tab w:val="left" w:pos="720"/>
        </w:tabs>
      </w:pPr>
    </w:p>
    <w:p w:rsidR="0016130A" w:rsidRPr="000A7C44" w:rsidRDefault="0016130A" w:rsidP="0016130A">
      <w:pPr>
        <w:tabs>
          <w:tab w:val="left" w:pos="567"/>
        </w:tabs>
      </w:pPr>
      <w:r w:rsidRPr="000A7C44">
        <w:t>Na uměle založené a pobarvené stopě pracuje pes jako "vodič nebo vodič na volno", nesmí se vzdálit od stopní dráhy, aby nedošlo k sejití ze stopy, více než:</w:t>
      </w:r>
    </w:p>
    <w:p w:rsidR="0016130A" w:rsidRPr="000A7C44" w:rsidRDefault="0016130A" w:rsidP="0016130A">
      <w:pPr>
        <w:tabs>
          <w:tab w:val="left" w:pos="567"/>
        </w:tabs>
      </w:pPr>
    </w:p>
    <w:p w:rsidR="0016130A" w:rsidRPr="000A7C44" w:rsidRDefault="0016130A" w:rsidP="0016130A">
      <w:pPr>
        <w:tabs>
          <w:tab w:val="left" w:pos="720"/>
        </w:tabs>
      </w:pPr>
      <w:r w:rsidRPr="000A7C44">
        <w:lastRenderedPageBreak/>
        <w:t xml:space="preserve">Na </w:t>
      </w:r>
      <w:proofErr w:type="spellStart"/>
      <w:r w:rsidRPr="000A7C44">
        <w:t>Honičských</w:t>
      </w:r>
      <w:proofErr w:type="spellEnd"/>
      <w:r w:rsidRPr="000A7C44">
        <w:t xml:space="preserve"> zkouškách se zkouší přirozený lov živé zvěře:</w:t>
      </w:r>
    </w:p>
    <w:p w:rsidR="0016130A" w:rsidRPr="000A7C44" w:rsidRDefault="0016130A" w:rsidP="0016130A">
      <w:pPr>
        <w:tabs>
          <w:tab w:val="left" w:pos="720"/>
        </w:tabs>
      </w:pPr>
    </w:p>
    <w:p w:rsidR="0016130A" w:rsidRPr="000A7C44" w:rsidRDefault="0016130A" w:rsidP="0016130A">
      <w:pPr>
        <w:tabs>
          <w:tab w:val="left" w:pos="720"/>
        </w:tabs>
      </w:pPr>
      <w:r w:rsidRPr="000A7C44">
        <w:t>Disciplína "Chování po výstřelu" se hodnotí:</w:t>
      </w:r>
    </w:p>
    <w:p w:rsidR="0016130A" w:rsidRPr="000A7C44" w:rsidRDefault="0016130A" w:rsidP="0016130A">
      <w:pPr>
        <w:tabs>
          <w:tab w:val="left" w:pos="720"/>
        </w:tabs>
      </w:pPr>
    </w:p>
    <w:p w:rsidR="0016130A" w:rsidRPr="000A7C44" w:rsidRDefault="0016130A" w:rsidP="0016130A">
      <w:pPr>
        <w:tabs>
          <w:tab w:val="left" w:pos="720"/>
        </w:tabs>
      </w:pPr>
      <w:r w:rsidRPr="000A7C44">
        <w:t>Disciplína "Chování na stanovišti" má časový limit:</w:t>
      </w:r>
    </w:p>
    <w:p w:rsidR="00C86F47" w:rsidRPr="000A7C44" w:rsidRDefault="00C86F47" w:rsidP="00E54DEC">
      <w:pPr>
        <w:ind w:left="360"/>
      </w:pPr>
      <w:r w:rsidRPr="000A7C44">
        <w:t xml:space="preserve"> </w:t>
      </w:r>
    </w:p>
    <w:sectPr w:rsidR="00C86F47" w:rsidRPr="000A7C44" w:rsidSect="00C86F47">
      <w:footnotePr>
        <w:pos w:val="beneathText"/>
      </w:footnotePr>
      <w:pgSz w:w="11905" w:h="16837"/>
      <w:pgMar w:top="1134" w:right="1134" w:bottom="1134" w:left="99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28E6CD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6C08A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79E75B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EDD5A6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FCD2AC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6" w15:restartNumberingAfterBreak="0">
    <w:nsid w:val="4077572B"/>
    <w:multiLevelType w:val="multilevel"/>
    <w:tmpl w:val="028E6CD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2C8"/>
    <w:rsid w:val="00072B69"/>
    <w:rsid w:val="00090A33"/>
    <w:rsid w:val="00097B61"/>
    <w:rsid w:val="000A7C44"/>
    <w:rsid w:val="0016130A"/>
    <w:rsid w:val="00196121"/>
    <w:rsid w:val="002A0F10"/>
    <w:rsid w:val="002D09F4"/>
    <w:rsid w:val="00344198"/>
    <w:rsid w:val="00354F70"/>
    <w:rsid w:val="00466FB4"/>
    <w:rsid w:val="00492131"/>
    <w:rsid w:val="00497A4C"/>
    <w:rsid w:val="005C2F81"/>
    <w:rsid w:val="005E04CA"/>
    <w:rsid w:val="00674CCA"/>
    <w:rsid w:val="006B3C4B"/>
    <w:rsid w:val="006C5F5B"/>
    <w:rsid w:val="00887A15"/>
    <w:rsid w:val="008916E0"/>
    <w:rsid w:val="008D4AFB"/>
    <w:rsid w:val="009261C9"/>
    <w:rsid w:val="009F0DA2"/>
    <w:rsid w:val="00A35A51"/>
    <w:rsid w:val="00A43108"/>
    <w:rsid w:val="00A804C1"/>
    <w:rsid w:val="00C86F47"/>
    <w:rsid w:val="00CC6821"/>
    <w:rsid w:val="00CD2CB7"/>
    <w:rsid w:val="00CD52C8"/>
    <w:rsid w:val="00DB3B7B"/>
    <w:rsid w:val="00DB5119"/>
    <w:rsid w:val="00DC5A31"/>
    <w:rsid w:val="00DE1C04"/>
    <w:rsid w:val="00DF39A4"/>
    <w:rsid w:val="00E54DEC"/>
    <w:rsid w:val="00EB0EB6"/>
    <w:rsid w:val="00EE1F38"/>
    <w:rsid w:val="00F52FA5"/>
    <w:rsid w:val="00FD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EE59DD-788D-4427-834E-3566B62B4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198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344198"/>
  </w:style>
  <w:style w:type="paragraph" w:customStyle="1" w:styleId="Nadpis">
    <w:name w:val="Nadpis"/>
    <w:basedOn w:val="Normln"/>
    <w:next w:val="Zkladntext"/>
    <w:rsid w:val="0034419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344198"/>
    <w:pPr>
      <w:spacing w:after="120"/>
    </w:pPr>
  </w:style>
  <w:style w:type="paragraph" w:styleId="Seznam">
    <w:name w:val="List"/>
    <w:basedOn w:val="Zkladntext"/>
    <w:rsid w:val="00344198"/>
    <w:rPr>
      <w:rFonts w:cs="Tahoma"/>
    </w:rPr>
  </w:style>
  <w:style w:type="paragraph" w:customStyle="1" w:styleId="Popisek">
    <w:name w:val="Popisek"/>
    <w:basedOn w:val="Normln"/>
    <w:rsid w:val="0034419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44198"/>
    <w:pPr>
      <w:suppressLineNumbers/>
    </w:pPr>
    <w:rPr>
      <w:rFonts w:cs="Tahoma"/>
    </w:rPr>
  </w:style>
  <w:style w:type="table" w:styleId="Mkatabulky">
    <w:name w:val="Table Grid"/>
    <w:basedOn w:val="Normlntabulka"/>
    <w:rsid w:val="00EE1F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6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Elghund</dc:creator>
  <cp:lastModifiedBy>Marek Kraus</cp:lastModifiedBy>
  <cp:revision>10</cp:revision>
  <cp:lastPrinted>2008-02-28T09:52:00Z</cp:lastPrinted>
  <dcterms:created xsi:type="dcterms:W3CDTF">2016-01-27T08:23:00Z</dcterms:created>
  <dcterms:modified xsi:type="dcterms:W3CDTF">2016-01-28T12:11:00Z</dcterms:modified>
</cp:coreProperties>
</file>